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62000" cy="723900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335" cy="727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</w:rPr>
        <w:drawing>
          <wp:inline distT="0" distB="0" distL="0" distR="0">
            <wp:extent cx="3752849" cy="676275"/>
            <wp:effectExtent l="19050" t="0" r="1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227" cy="67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49" w:rsidRPr="00236604" w:rsidRDefault="00914A02" w:rsidP="00C76905">
      <w:pPr>
        <w:pStyle w:val="Default"/>
        <w:jc w:val="center"/>
        <w:rPr>
          <w:b/>
          <w:sz w:val="16"/>
          <w:szCs w:val="22"/>
        </w:rPr>
      </w:pPr>
      <w:r>
        <w:rPr>
          <w:b/>
          <w:sz w:val="20"/>
          <w:szCs w:val="22"/>
        </w:rPr>
        <w:t xml:space="preserve"> </w:t>
      </w:r>
      <w:r w:rsidR="00672DC6">
        <w:rPr>
          <w:b/>
          <w:sz w:val="20"/>
          <w:szCs w:val="22"/>
        </w:rPr>
        <w:t xml:space="preserve">  </w:t>
      </w:r>
      <w:r w:rsidR="00F52F49" w:rsidRPr="00236604">
        <w:rPr>
          <w:b/>
          <w:sz w:val="20"/>
          <w:szCs w:val="22"/>
        </w:rPr>
        <w:t>ISTITUTO COMPRENSIVO STATALE “ G. SPERANZA” CENTOLA</w:t>
      </w:r>
    </w:p>
    <w:p w:rsidR="00F52F49" w:rsidRPr="00236604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236604">
        <w:rPr>
          <w:rFonts w:ascii="Times New Roman" w:hAnsi="Times New Roman" w:cs="Times New Roman"/>
          <w:i/>
          <w:sz w:val="18"/>
          <w:szCs w:val="22"/>
        </w:rPr>
        <w:t>COD. MEC. SAIC8AP00R – CF 93012010653-C.U. UFESKE</w:t>
      </w:r>
    </w:p>
    <w:p w:rsidR="00F52F49" w:rsidRPr="00236604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236604">
        <w:rPr>
          <w:rFonts w:ascii="Times New Roman" w:hAnsi="Times New Roman" w:cs="Times New Roman"/>
          <w:i/>
          <w:sz w:val="18"/>
          <w:szCs w:val="22"/>
        </w:rPr>
        <w:t>Autonomia 169 - 62° Distretto Scolastico - Sapri (SA)</w:t>
      </w:r>
    </w:p>
    <w:p w:rsidR="00F52F49" w:rsidRPr="00236604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236604">
        <w:rPr>
          <w:rFonts w:ascii="Times New Roman" w:hAnsi="Times New Roman" w:cs="Times New Roman"/>
          <w:i/>
          <w:sz w:val="18"/>
          <w:szCs w:val="22"/>
        </w:rPr>
        <w:t>via R. Talamo - 84051 - CENTOLA (SA)</w:t>
      </w:r>
    </w:p>
    <w:p w:rsidR="00F41A88" w:rsidRPr="00F41A88" w:rsidRDefault="00914A02" w:rsidP="00F41A88">
      <w:pPr>
        <w:jc w:val="center"/>
        <w:rPr>
          <w:rFonts w:ascii="Times New Roman" w:hAnsi="Times New Roman" w:cs="Times New Roman"/>
          <w:b/>
          <w:i/>
          <w:sz w:val="18"/>
        </w:rPr>
      </w:pPr>
      <w:r>
        <w:rPr>
          <w:rFonts w:ascii="Times New Roman" w:hAnsi="Times New Roman" w:cs="Times New Roman"/>
          <w:b/>
          <w:i/>
          <w:sz w:val="18"/>
        </w:rPr>
        <w:t xml:space="preserve"> </w:t>
      </w:r>
      <w:r w:rsidR="00F52F49" w:rsidRPr="00236604">
        <w:rPr>
          <w:rFonts w:ascii="Times New Roman" w:hAnsi="Times New Roman" w:cs="Times New Roman"/>
          <w:b/>
          <w:i/>
          <w:sz w:val="18"/>
        </w:rPr>
        <w:t>E – Mail : saic8ap00r@istruzione.it – www.i</w:t>
      </w:r>
      <w:r w:rsidR="007D1A10" w:rsidRPr="00236604">
        <w:rPr>
          <w:rFonts w:ascii="Times New Roman" w:hAnsi="Times New Roman" w:cs="Times New Roman"/>
          <w:b/>
          <w:i/>
          <w:sz w:val="18"/>
        </w:rPr>
        <w:t>ccentola.gov.it Tel. 0974933048</w:t>
      </w:r>
    </w:p>
    <w:p w:rsidR="00F41A88" w:rsidRPr="00656BD8" w:rsidRDefault="00F41A88" w:rsidP="00F41A88">
      <w:pPr>
        <w:jc w:val="center"/>
        <w:rPr>
          <w:rFonts w:ascii="Times New Roman" w:hAnsi="Times New Roman" w:cs="Times New Roman"/>
          <w:i/>
          <w:sz w:val="24"/>
          <w:szCs w:val="20"/>
        </w:rPr>
      </w:pPr>
      <w:r w:rsidRPr="00656BD8">
        <w:rPr>
          <w:rFonts w:ascii="Times New Roman" w:hAnsi="Times New Roman" w:cs="Times New Roman"/>
          <w:b/>
          <w:i/>
          <w:sz w:val="24"/>
          <w:szCs w:val="20"/>
        </w:rPr>
        <w:t>RELAZIONE FINALE - SCUOLA DELL'INFANZIA</w:t>
      </w:r>
    </w:p>
    <w:p w:rsidR="00F41A88" w:rsidRPr="00656BD8" w:rsidRDefault="008D272D" w:rsidP="00722940">
      <w:pPr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 xml:space="preserve">  </w:t>
      </w:r>
      <w:r w:rsidR="00722940" w:rsidRPr="00656BD8">
        <w:rPr>
          <w:rFonts w:ascii="Times New Roman" w:hAnsi="Times New Roman" w:cs="Times New Roman"/>
          <w:b/>
          <w:szCs w:val="20"/>
        </w:rPr>
        <w:t>PLESSO: ___________________  SEZIONE:_______________________</w:t>
      </w:r>
    </w:p>
    <w:p w:rsidR="00F41A88" w:rsidRDefault="00F41A88" w:rsidP="00F41A88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11"/>
        <w:gridCol w:w="1276"/>
        <w:gridCol w:w="1134"/>
        <w:gridCol w:w="1276"/>
        <w:gridCol w:w="1842"/>
      </w:tblGrid>
      <w:tr w:rsidR="00FE1DD8" w:rsidRPr="00B32657" w:rsidTr="00FE1DD8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B32657" w:rsidRDefault="00F41A88" w:rsidP="002D2419">
            <w:pPr>
              <w:tabs>
                <w:tab w:val="left" w:pos="6033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B32657">
              <w:rPr>
                <w:rFonts w:ascii="Times New Roman" w:hAnsi="Times New Roman" w:cs="Times New Roman"/>
                <w:b/>
                <w:szCs w:val="20"/>
              </w:rPr>
              <w:t>COMPOSIZIONE SEZIONE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B32657" w:rsidRDefault="00F41A88" w:rsidP="002D2419">
            <w:pPr>
              <w:tabs>
                <w:tab w:val="left" w:pos="6033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B32657">
              <w:rPr>
                <w:rFonts w:ascii="Times New Roman" w:hAnsi="Times New Roman" w:cs="Times New Roman"/>
                <w:b/>
                <w:szCs w:val="20"/>
              </w:rPr>
              <w:t>anni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B32657" w:rsidRDefault="00F41A88" w:rsidP="002D2419">
            <w:pPr>
              <w:tabs>
                <w:tab w:val="left" w:pos="6033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B32657">
              <w:rPr>
                <w:rFonts w:ascii="Times New Roman" w:hAnsi="Times New Roman" w:cs="Times New Roman"/>
                <w:b/>
                <w:szCs w:val="20"/>
              </w:rPr>
              <w:t>anni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B32657" w:rsidRDefault="00F41A88" w:rsidP="002D2419">
            <w:pPr>
              <w:tabs>
                <w:tab w:val="left" w:pos="6033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B32657">
              <w:rPr>
                <w:rFonts w:ascii="Times New Roman" w:hAnsi="Times New Roman" w:cs="Times New Roman"/>
                <w:b/>
                <w:szCs w:val="20"/>
              </w:rPr>
              <w:t>anni 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B32657" w:rsidRDefault="00B32657" w:rsidP="002D2419">
            <w:pPr>
              <w:tabs>
                <w:tab w:val="left" w:pos="6033"/>
              </w:tabs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  <w:b/>
                <w:szCs w:val="20"/>
              </w:rPr>
              <w:t>TOTALE</w:t>
            </w:r>
          </w:p>
        </w:tc>
      </w:tr>
      <w:tr w:rsidR="00F41A88" w:rsidRPr="00B32657" w:rsidTr="00DC510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rPr>
                <w:rFonts w:ascii="Times New Roman" w:hAnsi="Times New Roman" w:cs="Times New Roman"/>
                <w:szCs w:val="20"/>
              </w:rPr>
            </w:pPr>
            <w:r w:rsidRPr="00B32657">
              <w:rPr>
                <w:rFonts w:ascii="Times New Roman" w:hAnsi="Times New Roman" w:cs="Times New Roman"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1A88" w:rsidRPr="00B32657" w:rsidTr="00DC510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rPr>
                <w:rFonts w:ascii="Times New Roman" w:hAnsi="Times New Roman" w:cs="Times New Roman"/>
                <w:szCs w:val="20"/>
              </w:rPr>
            </w:pPr>
            <w:r w:rsidRPr="00B32657">
              <w:rPr>
                <w:rFonts w:ascii="Times New Roman" w:hAnsi="Times New Roman" w:cs="Times New Roman"/>
                <w:szCs w:val="20"/>
              </w:rPr>
              <w:t>Maschi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1A88" w:rsidRPr="00B32657" w:rsidTr="00DC510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rPr>
                <w:rFonts w:ascii="Times New Roman" w:hAnsi="Times New Roman" w:cs="Times New Roman"/>
                <w:szCs w:val="20"/>
              </w:rPr>
            </w:pPr>
            <w:r w:rsidRPr="00B32657">
              <w:rPr>
                <w:rFonts w:ascii="Times New Roman" w:hAnsi="Times New Roman" w:cs="Times New Roman"/>
                <w:szCs w:val="20"/>
              </w:rPr>
              <w:t>Femmine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1A88" w:rsidRPr="00B32657" w:rsidTr="00DC510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rPr>
                <w:rFonts w:ascii="Times New Roman" w:hAnsi="Times New Roman" w:cs="Times New Roman"/>
                <w:szCs w:val="20"/>
              </w:rPr>
            </w:pPr>
            <w:r w:rsidRPr="00B32657">
              <w:rPr>
                <w:rFonts w:ascii="Times New Roman" w:hAnsi="Times New Roman" w:cs="Times New Roman"/>
                <w:szCs w:val="20"/>
              </w:rPr>
              <w:t>Disabili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1A88" w:rsidRPr="00B32657" w:rsidTr="00DC510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rPr>
                <w:rFonts w:ascii="Times New Roman" w:hAnsi="Times New Roman" w:cs="Times New Roman"/>
                <w:szCs w:val="20"/>
              </w:rPr>
            </w:pPr>
            <w:r w:rsidRPr="00B32657">
              <w:rPr>
                <w:rFonts w:ascii="Times New Roman" w:hAnsi="Times New Roman" w:cs="Times New Roman"/>
                <w:szCs w:val="20"/>
              </w:rPr>
              <w:t>Stranieri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41A88" w:rsidRPr="00B32657" w:rsidTr="00DC510E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rPr>
                <w:rFonts w:ascii="Times New Roman" w:hAnsi="Times New Roman" w:cs="Times New Roman"/>
                <w:szCs w:val="20"/>
              </w:rPr>
            </w:pPr>
            <w:r w:rsidRPr="00B32657">
              <w:rPr>
                <w:rFonts w:ascii="Times New Roman" w:hAnsi="Times New Roman" w:cs="Times New Roman"/>
                <w:szCs w:val="20"/>
              </w:rPr>
              <w:t xml:space="preserve">Non avvalentesi  IRC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B32657" w:rsidRDefault="00F41A88" w:rsidP="002D2419">
            <w:pPr>
              <w:tabs>
                <w:tab w:val="left" w:pos="6033"/>
              </w:tabs>
              <w:snapToGrid w:val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30753B" w:rsidRDefault="0030753B" w:rsidP="0030753B">
      <w:pPr>
        <w:rPr>
          <w:lang w:eastAsia="ar-SA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30753B" w:rsidTr="007A2813">
        <w:trPr>
          <w:trHeight w:val="780"/>
        </w:trPr>
        <w:tc>
          <w:tcPr>
            <w:tcW w:w="9670" w:type="dxa"/>
          </w:tcPr>
          <w:p w:rsidR="0030753B" w:rsidRDefault="0030753B" w:rsidP="00FE1DD8">
            <w:pPr>
              <w:pStyle w:val="Titolo2"/>
              <w:shd w:val="clear" w:color="auto" w:fill="E5DFEC" w:themeFill="accent4" w:themeFillTint="33"/>
              <w:spacing w:line="240" w:lineRule="auto"/>
              <w:jc w:val="left"/>
              <w:outlineLvl w:val="1"/>
              <w:rPr>
                <w:rStyle w:val="WW-Carpredefinitoparagrafo"/>
                <w:rFonts w:ascii="Times New Roman" w:hAnsi="Times New Roman" w:cs="Times New Roman"/>
                <w:szCs w:val="20"/>
              </w:rPr>
            </w:pPr>
            <w:r w:rsidRPr="0030753B">
              <w:rPr>
                <w:rStyle w:val="WW-Carpredefinitoparagrafo"/>
                <w:rFonts w:ascii="Times New Roman" w:hAnsi="Times New Roman" w:cs="Times New Roman"/>
                <w:szCs w:val="20"/>
              </w:rPr>
              <w:t xml:space="preserve">DESCRIZIONE SINTETICA DELLA SITUAZIONE GENERALE DELLA SEZIONE RISPETTO ALLA SITUAZIONE DI PARTENZA </w:t>
            </w:r>
          </w:p>
          <w:p w:rsidR="0030753B" w:rsidRDefault="0030753B" w:rsidP="0030753B">
            <w:pPr>
              <w:pStyle w:val="Titolo2"/>
              <w:spacing w:line="240" w:lineRule="auto"/>
              <w:jc w:val="left"/>
              <w:outlineLvl w:val="1"/>
            </w:pPr>
            <w:r w:rsidRPr="0030753B">
              <w:rPr>
                <w:rStyle w:val="WW-Carpredefinitoparagrafo"/>
                <w:rFonts w:ascii="Times New Roman" w:hAnsi="Times New Roman" w:cs="Times New Roman"/>
                <w:sz w:val="22"/>
                <w:szCs w:val="20"/>
              </w:rPr>
              <w:t>(conoscenze e abilità, attenzione, partecipazione, metodo di lavoro, impegno, comportamento)</w:t>
            </w:r>
          </w:p>
        </w:tc>
      </w:tr>
      <w:tr w:rsidR="00B66E23" w:rsidTr="007A2813">
        <w:trPr>
          <w:trHeight w:val="1815"/>
        </w:trPr>
        <w:tc>
          <w:tcPr>
            <w:tcW w:w="9670" w:type="dxa"/>
          </w:tcPr>
          <w:p w:rsidR="00B66E23" w:rsidRDefault="00B66E23" w:rsidP="0030753B">
            <w:pPr>
              <w:rPr>
                <w:lang w:eastAsia="ar-SA"/>
              </w:rPr>
            </w:pPr>
          </w:p>
          <w:p w:rsidR="00B66E23" w:rsidRPr="0030753B" w:rsidRDefault="00B66E23" w:rsidP="0030753B">
            <w:pPr>
              <w:rPr>
                <w:lang w:eastAsia="ar-SA"/>
              </w:rPr>
            </w:pPr>
          </w:p>
          <w:p w:rsidR="00B66E23" w:rsidRDefault="00B66E23" w:rsidP="0030753B">
            <w:pPr>
              <w:rPr>
                <w:lang w:eastAsia="ar-SA"/>
              </w:rPr>
            </w:pPr>
          </w:p>
          <w:p w:rsidR="00B66E23" w:rsidRDefault="00B66E23" w:rsidP="0030753B">
            <w:pPr>
              <w:rPr>
                <w:lang w:eastAsia="ar-SA"/>
              </w:rPr>
            </w:pPr>
          </w:p>
          <w:p w:rsidR="00B66E23" w:rsidRDefault="00B66E23" w:rsidP="0030753B">
            <w:pPr>
              <w:rPr>
                <w:lang w:eastAsia="ar-SA"/>
              </w:rPr>
            </w:pPr>
          </w:p>
          <w:p w:rsidR="00783022" w:rsidRDefault="00783022" w:rsidP="0030753B">
            <w:pPr>
              <w:rPr>
                <w:lang w:eastAsia="ar-SA"/>
              </w:rPr>
            </w:pPr>
          </w:p>
          <w:p w:rsidR="00CD5E5E" w:rsidRDefault="00CD5E5E" w:rsidP="0030753B">
            <w:pPr>
              <w:rPr>
                <w:lang w:eastAsia="ar-SA"/>
              </w:rPr>
            </w:pPr>
          </w:p>
          <w:p w:rsidR="00B66E23" w:rsidRDefault="00B66E23" w:rsidP="0030753B">
            <w:pPr>
              <w:rPr>
                <w:lang w:eastAsia="ar-SA"/>
              </w:rPr>
            </w:pPr>
          </w:p>
          <w:p w:rsidR="00B66E23" w:rsidRPr="0030753B" w:rsidRDefault="00B66E23" w:rsidP="0030753B">
            <w:pPr>
              <w:rPr>
                <w:rStyle w:val="WW-Carpredefinitoparagrafo"/>
                <w:rFonts w:ascii="Times New Roman" w:hAnsi="Times New Roman" w:cs="Times New Roman"/>
                <w:szCs w:val="20"/>
              </w:rPr>
            </w:pPr>
          </w:p>
        </w:tc>
      </w:tr>
    </w:tbl>
    <w:p w:rsidR="00CD5E5E" w:rsidRDefault="00CD5E5E" w:rsidP="00CD5E5E">
      <w:pPr>
        <w:rPr>
          <w:lang w:eastAsia="ar-SA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FF489B" w:rsidTr="007A2813">
        <w:tc>
          <w:tcPr>
            <w:tcW w:w="9670" w:type="dxa"/>
          </w:tcPr>
          <w:p w:rsidR="00FF489B" w:rsidRDefault="00E15354" w:rsidP="00FF489B">
            <w:pPr>
              <w:rPr>
                <w:rFonts w:ascii="Times New Roman" w:hAnsi="Times New Roman" w:cs="Times New Roman"/>
                <w:szCs w:val="20"/>
              </w:rPr>
            </w:pPr>
            <w:r w:rsidRPr="00E15354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  <w:t>SITUAZIONI PARTICOLARI</w:t>
            </w:r>
            <w:r w:rsidR="00FF489B" w:rsidRPr="00CD5E5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FF489B" w:rsidRPr="005A71E7">
              <w:rPr>
                <w:rFonts w:ascii="Times New Roman" w:hAnsi="Times New Roman" w:cs="Times New Roman"/>
                <w:szCs w:val="20"/>
              </w:rPr>
              <w:t xml:space="preserve">Bambini Disabili o con Bisogni Educativi Speciali (BES) riferiti a singoli casi: </w:t>
            </w:r>
          </w:p>
          <w:p w:rsidR="00FF489B" w:rsidRDefault="00FF489B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1E7" w:rsidRDefault="005A71E7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1E7" w:rsidRDefault="005A71E7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89B" w:rsidRDefault="00FF489B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89B" w:rsidRDefault="00FF489B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D7E" w:rsidRDefault="00D04D7E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D7E" w:rsidRDefault="00D04D7E" w:rsidP="00FF48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D7E" w:rsidRPr="00CD5E5E" w:rsidRDefault="00D04D7E" w:rsidP="00FF48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F489B" w:rsidRDefault="00FF489B" w:rsidP="00837DFA">
            <w:pPr>
              <w:tabs>
                <w:tab w:val="left" w:pos="1566"/>
              </w:tabs>
              <w:jc w:val="both"/>
              <w:rPr>
                <w:lang w:eastAsia="ar-SA"/>
              </w:rPr>
            </w:pPr>
          </w:p>
        </w:tc>
      </w:tr>
    </w:tbl>
    <w:p w:rsidR="000A4AA4" w:rsidRDefault="000A4AA4" w:rsidP="00F41A88">
      <w:pPr>
        <w:tabs>
          <w:tab w:val="left" w:pos="1566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F56F26" w:rsidRDefault="00F56F26" w:rsidP="00F41A88">
      <w:pPr>
        <w:pStyle w:val="Titolo1"/>
        <w:rPr>
          <w:rFonts w:ascii="Times New Roman" w:hAnsi="Times New Roman" w:cs="Times New Roman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F56F26" w:rsidTr="00F56F26">
        <w:tc>
          <w:tcPr>
            <w:tcW w:w="9778" w:type="dxa"/>
          </w:tcPr>
          <w:p w:rsidR="00F56F26" w:rsidRPr="00F13A45" w:rsidRDefault="00F56F26" w:rsidP="00F56F26">
            <w:pPr>
              <w:pStyle w:val="Titolo1"/>
              <w:shd w:val="clear" w:color="auto" w:fill="E5DFEC" w:themeFill="accent4" w:themeFillTint="33"/>
              <w:outlineLvl w:val="0"/>
              <w:rPr>
                <w:rFonts w:ascii="Times New Roman" w:hAnsi="Times New Roman" w:cs="Times New Roman"/>
                <w:szCs w:val="20"/>
              </w:rPr>
            </w:pPr>
            <w:r w:rsidRPr="00F13A45">
              <w:rPr>
                <w:rFonts w:ascii="Times New Roman" w:hAnsi="Times New Roman" w:cs="Times New Roman"/>
                <w:szCs w:val="20"/>
              </w:rPr>
              <w:t>RAPPORTO CON I BAMBINI</w:t>
            </w:r>
          </w:p>
          <w:p w:rsidR="00F56F26" w:rsidRPr="00F13A45" w:rsidRDefault="00F56F26" w:rsidP="00F56F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/>
            </w:tblPr>
            <w:tblGrid>
              <w:gridCol w:w="341"/>
              <w:gridCol w:w="1532"/>
              <w:gridCol w:w="276"/>
              <w:gridCol w:w="1248"/>
              <w:gridCol w:w="276"/>
              <w:gridCol w:w="1248"/>
              <w:gridCol w:w="275"/>
              <w:gridCol w:w="1114"/>
              <w:gridCol w:w="276"/>
              <w:gridCol w:w="2966"/>
            </w:tblGrid>
            <w:tr w:rsidR="00F56F26" w:rsidRPr="00F13A45" w:rsidTr="00844232">
              <w:trPr>
                <w:trHeight w:val="252"/>
              </w:trPr>
              <w:tc>
                <w:tcPr>
                  <w:tcW w:w="3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Conflittuale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Difficile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Formale</w:t>
                  </w:r>
                </w:p>
              </w:tc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Positivo</w:t>
                  </w: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5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56F26" w:rsidRPr="00F13A45" w:rsidRDefault="00F56F26" w:rsidP="00844232">
                  <w:pPr>
                    <w:rPr>
                      <w:rFonts w:ascii="Times New Roman" w:hAnsi="Times New Roman" w:cs="Times New Roman"/>
                    </w:rPr>
                  </w:pPr>
                  <w:r w:rsidRPr="00F13A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Collaborativo</w:t>
                  </w:r>
                </w:p>
              </w:tc>
            </w:tr>
          </w:tbl>
          <w:p w:rsidR="00F56F26" w:rsidRPr="00F56F26" w:rsidRDefault="00F56F26" w:rsidP="00F56F26">
            <w:pPr>
              <w:rPr>
                <w:lang w:eastAsia="ar-SA"/>
              </w:rPr>
            </w:pPr>
          </w:p>
        </w:tc>
      </w:tr>
    </w:tbl>
    <w:p w:rsidR="00F56F26" w:rsidRDefault="00F56F26" w:rsidP="00F41A88">
      <w:pPr>
        <w:pStyle w:val="Titolo1"/>
        <w:rPr>
          <w:rFonts w:ascii="Times New Roman" w:hAnsi="Times New Roman" w:cs="Times New Roman"/>
          <w:szCs w:val="20"/>
        </w:rPr>
      </w:pPr>
    </w:p>
    <w:p w:rsidR="00F56F26" w:rsidRDefault="00F56F26" w:rsidP="00F41A88">
      <w:pPr>
        <w:pStyle w:val="Titolo1"/>
        <w:rPr>
          <w:rFonts w:ascii="Times New Roman" w:hAnsi="Times New Roman" w:cs="Times New Roman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7F5EBA" w:rsidTr="007F5EBA">
        <w:tc>
          <w:tcPr>
            <w:tcW w:w="9778" w:type="dxa"/>
          </w:tcPr>
          <w:p w:rsidR="007F5EBA" w:rsidRDefault="007F5EBA" w:rsidP="007F5EBA">
            <w:pPr>
              <w:pStyle w:val="Titolo4"/>
              <w:numPr>
                <w:ilvl w:val="0"/>
                <w:numId w:val="0"/>
              </w:numPr>
              <w:outlineLvl w:val="3"/>
              <w:rPr>
                <w:rFonts w:ascii="Times New Roman" w:hAnsi="Times New Roman" w:cs="Times New Roman"/>
              </w:rPr>
            </w:pPr>
          </w:p>
          <w:p w:rsidR="007F5EBA" w:rsidRPr="00F13A45" w:rsidRDefault="007F5EBA" w:rsidP="007F5EBA">
            <w:pPr>
              <w:pStyle w:val="Titolo4"/>
              <w:numPr>
                <w:ilvl w:val="0"/>
                <w:numId w:val="0"/>
              </w:numPr>
              <w:shd w:val="clear" w:color="auto" w:fill="E5DFEC" w:themeFill="accent4" w:themeFillTint="33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CONTENUTI TRATTATI E ATTIVITÀ</w:t>
            </w:r>
            <w:r w:rsidRPr="00F13A45">
              <w:rPr>
                <w:rFonts w:ascii="Times New Roman" w:hAnsi="Times New Roman" w:cs="Times New Roman"/>
              </w:rPr>
              <w:t xml:space="preserve"> SVOLTE</w:t>
            </w:r>
          </w:p>
          <w:p w:rsidR="007F5EBA" w:rsidRPr="005A71E7" w:rsidRDefault="007F5EBA" w:rsidP="007F5EBA">
            <w:pPr>
              <w:numPr>
                <w:ilvl w:val="0"/>
                <w:numId w:val="3"/>
              </w:numPr>
              <w:suppressAutoHyphens/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F13A45">
              <w:rPr>
                <w:rFonts w:ascii="Times New Roman" w:hAnsi="Times New Roman" w:cs="Times New Roman"/>
                <w:sz w:val="20"/>
                <w:szCs w:val="20"/>
              </w:rPr>
              <w:t xml:space="preserve">  </w:t>
            </w:r>
            <w:r w:rsidRPr="005A71E7">
              <w:rPr>
                <w:rFonts w:ascii="Times New Roman" w:hAnsi="Times New Roman" w:cs="Times New Roman"/>
                <w:szCs w:val="20"/>
              </w:rPr>
              <w:t>La programmazione annuale è stata integralmente svolta</w:t>
            </w:r>
          </w:p>
          <w:p w:rsidR="007F5EBA" w:rsidRDefault="005A71E7" w:rsidP="005A71E7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</w:t>
            </w:r>
            <w:r w:rsidR="007F5EBA" w:rsidRPr="005A71E7">
              <w:rPr>
                <w:rFonts w:ascii="Times New Roman" w:hAnsi="Times New Roman" w:cs="Times New Roman"/>
                <w:szCs w:val="20"/>
              </w:rPr>
              <w:t>La programmazione annuale è stata parzialmente svolta pe</w:t>
            </w:r>
            <w:r>
              <w:rPr>
                <w:rFonts w:ascii="Times New Roman" w:hAnsi="Times New Roman" w:cs="Times New Roman"/>
                <w:szCs w:val="20"/>
              </w:rPr>
              <w:t>r i seguenti motivi:</w:t>
            </w:r>
          </w:p>
          <w:p w:rsidR="005A71E7" w:rsidRPr="005A71E7" w:rsidRDefault="005A71E7" w:rsidP="005A71E7">
            <w:pPr>
              <w:rPr>
                <w:rFonts w:ascii="Times New Roman" w:hAnsi="Times New Roman" w:cs="Times New Roman"/>
                <w:szCs w:val="20"/>
              </w:rPr>
            </w:pPr>
          </w:p>
          <w:p w:rsidR="007F5EBA" w:rsidRDefault="007F5EBA" w:rsidP="007F5EBA">
            <w:pPr>
              <w:rPr>
                <w:lang w:eastAsia="ar-SA"/>
              </w:rPr>
            </w:pPr>
          </w:p>
        </w:tc>
      </w:tr>
    </w:tbl>
    <w:p w:rsidR="00F56F26" w:rsidRDefault="00F56F26" w:rsidP="00F41A88">
      <w:pPr>
        <w:pStyle w:val="Titolo1"/>
        <w:rPr>
          <w:rFonts w:ascii="Times New Roman" w:hAnsi="Times New Roman" w:cs="Times New Roman"/>
          <w:szCs w:val="20"/>
        </w:rPr>
      </w:pPr>
    </w:p>
    <w:p w:rsidR="00F56F26" w:rsidRDefault="00F56F26" w:rsidP="00F41A88">
      <w:pPr>
        <w:pStyle w:val="Titolo1"/>
        <w:rPr>
          <w:rFonts w:ascii="Times New Roman" w:hAnsi="Times New Roman" w:cs="Times New Roman"/>
          <w:szCs w:val="20"/>
        </w:rPr>
      </w:pPr>
    </w:p>
    <w:tbl>
      <w:tblPr>
        <w:tblW w:w="9767" w:type="dxa"/>
        <w:tblInd w:w="-20" w:type="dxa"/>
        <w:tblLayout w:type="fixed"/>
        <w:tblLook w:val="0000"/>
      </w:tblPr>
      <w:tblGrid>
        <w:gridCol w:w="5216"/>
        <w:gridCol w:w="1560"/>
        <w:gridCol w:w="1559"/>
        <w:gridCol w:w="1432"/>
      </w:tblGrid>
      <w:tr w:rsidR="00F41A88" w:rsidRPr="00F13A45" w:rsidTr="005A71E7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F13A45" w:rsidRDefault="005A71E7" w:rsidP="002D2419">
            <w:pPr>
              <w:pStyle w:val="NormaleWeb"/>
              <w:snapToGrid w:val="0"/>
              <w:spacing w:before="0" w:after="0" w:line="360" w:lineRule="auto"/>
              <w:jc w:val="center"/>
              <w:rPr>
                <w:b/>
                <w:sz w:val="20"/>
              </w:rPr>
            </w:pPr>
            <w:r w:rsidRPr="005A71E7">
              <w:rPr>
                <w:b/>
                <w:bCs/>
                <w:sz w:val="18"/>
              </w:rPr>
              <w:t>PARTECIPAZIONE DELLE FAMIGLIE ALLA VITA SCOLASTICA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5A71E7" w:rsidRDefault="00F41A88" w:rsidP="002D2419">
            <w:pPr>
              <w:pStyle w:val="NormaleWeb"/>
              <w:spacing w:before="0" w:after="0" w:line="360" w:lineRule="auto"/>
              <w:jc w:val="center"/>
              <w:rPr>
                <w:b/>
                <w:sz w:val="18"/>
              </w:rPr>
            </w:pPr>
            <w:r w:rsidRPr="005A71E7">
              <w:rPr>
                <w:b/>
                <w:sz w:val="18"/>
              </w:rPr>
              <w:t>FREQUENTE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5A71E7" w:rsidRDefault="00F41A88" w:rsidP="002D2419">
            <w:pPr>
              <w:pStyle w:val="NormaleWeb"/>
              <w:spacing w:before="0" w:after="0" w:line="360" w:lineRule="auto"/>
              <w:jc w:val="center"/>
              <w:rPr>
                <w:b/>
                <w:sz w:val="18"/>
              </w:rPr>
            </w:pPr>
            <w:r w:rsidRPr="005A71E7">
              <w:rPr>
                <w:b/>
                <w:sz w:val="18"/>
              </w:rPr>
              <w:t>REGOLARE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5A71E7" w:rsidRDefault="00F41A88" w:rsidP="002D2419">
            <w:pPr>
              <w:pStyle w:val="NormaleWeb"/>
              <w:spacing w:before="0" w:after="0" w:line="360" w:lineRule="auto"/>
              <w:jc w:val="center"/>
              <w:rPr>
                <w:sz w:val="18"/>
              </w:rPr>
            </w:pPr>
            <w:r w:rsidRPr="005A71E7">
              <w:rPr>
                <w:b/>
                <w:sz w:val="18"/>
              </w:rPr>
              <w:t>SALTUARIA</w:t>
            </w:r>
          </w:p>
        </w:tc>
      </w:tr>
      <w:tr w:rsidR="00F41A88" w:rsidRPr="00F13A45" w:rsidTr="005A71E7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1E7">
              <w:rPr>
                <w:rFonts w:ascii="Times New Roman" w:hAnsi="Times New Roman" w:cs="Times New Roman"/>
                <w:szCs w:val="20"/>
              </w:rPr>
              <w:t>Partecipazione rappresentanti alle riunioni del Consiglio di Intersezione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NormaleWeb"/>
              <w:snapToGrid w:val="0"/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A88" w:rsidRPr="00F13A45" w:rsidRDefault="00F41A88" w:rsidP="002D2419">
            <w:pPr>
              <w:pStyle w:val="NormaleWeb"/>
              <w:snapToGrid w:val="0"/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NormaleWeb"/>
              <w:snapToGrid w:val="0"/>
              <w:spacing w:before="0" w:after="0" w:line="360" w:lineRule="auto"/>
              <w:jc w:val="center"/>
              <w:rPr>
                <w:sz w:val="20"/>
              </w:rPr>
            </w:pPr>
          </w:p>
        </w:tc>
      </w:tr>
      <w:tr w:rsidR="00F41A88" w:rsidRPr="00F13A45" w:rsidTr="005A71E7"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NormaleWeb"/>
              <w:spacing w:before="0" w:after="0" w:line="360" w:lineRule="auto"/>
              <w:rPr>
                <w:sz w:val="20"/>
              </w:rPr>
            </w:pPr>
            <w:r w:rsidRPr="005A71E7">
              <w:rPr>
                <w:sz w:val="22"/>
              </w:rPr>
              <w:t>Partecipazione ai colloqui individuali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NormaleWeb"/>
              <w:snapToGrid w:val="0"/>
              <w:spacing w:before="0" w:after="0" w:line="360" w:lineRule="auto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1A88" w:rsidRPr="00F13A45" w:rsidRDefault="00F41A88" w:rsidP="002D2419">
            <w:pPr>
              <w:pStyle w:val="NormaleWeb"/>
              <w:snapToGrid w:val="0"/>
              <w:spacing w:before="0" w:after="0" w:line="360" w:lineRule="auto"/>
              <w:rPr>
                <w:sz w:val="20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NormaleWeb"/>
              <w:snapToGrid w:val="0"/>
              <w:spacing w:before="0" w:after="0" w:line="360" w:lineRule="auto"/>
              <w:jc w:val="center"/>
              <w:rPr>
                <w:sz w:val="20"/>
              </w:rPr>
            </w:pPr>
          </w:p>
        </w:tc>
      </w:tr>
    </w:tbl>
    <w:p w:rsidR="00F41A88" w:rsidRPr="00F13A45" w:rsidRDefault="00F41A88" w:rsidP="00F41A88">
      <w:pPr>
        <w:pStyle w:val="NormaleWeb"/>
        <w:spacing w:before="0" w:after="0"/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A71E7" w:rsidTr="005A71E7">
        <w:tc>
          <w:tcPr>
            <w:tcW w:w="9778" w:type="dxa"/>
          </w:tcPr>
          <w:p w:rsidR="005A71E7" w:rsidRDefault="005A71E7" w:rsidP="005A71E7">
            <w:pPr>
              <w:shd w:val="clear" w:color="auto" w:fill="E5DFEC" w:themeFill="accent4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SPAZI UTILIZZATI</w:t>
            </w:r>
          </w:p>
          <w:p w:rsidR="005A71E7" w:rsidRDefault="005A71E7" w:rsidP="00F41A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71E7" w:rsidRDefault="005A71E7" w:rsidP="00F41A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A71E7" w:rsidRDefault="005A71E7" w:rsidP="00F41A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4D7E" w:rsidRDefault="00D04D7E" w:rsidP="00F41A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4D7E" w:rsidRDefault="00D04D7E" w:rsidP="00F41A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41A88" w:rsidRPr="00F13A45" w:rsidRDefault="00F41A88" w:rsidP="00F41A88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5A71E7" w:rsidTr="005A71E7">
        <w:tc>
          <w:tcPr>
            <w:tcW w:w="9778" w:type="dxa"/>
          </w:tcPr>
          <w:p w:rsidR="005A71E7" w:rsidRDefault="005A71E7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  <w:r w:rsidRPr="005A71E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  <w:t>OBIETTIVI DIDATTICI E FORMATIVI CONSEGUITI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  <w:t xml:space="preserve"> / O </w:t>
            </w:r>
            <w:r w:rsidR="002A026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  <w:t xml:space="preserve">PROGRAMMATI 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  <w:t>NON CONSEGUITI</w:t>
            </w: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2A026F" w:rsidRDefault="002A026F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D04D7E" w:rsidRDefault="00D04D7E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D04D7E" w:rsidRDefault="00D04D7E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5A71E7" w:rsidRDefault="005A71E7" w:rsidP="00F41A88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</w:pPr>
          </w:p>
          <w:p w:rsidR="0003216D" w:rsidRDefault="0003216D" w:rsidP="00F41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1A88" w:rsidRDefault="00F41A88" w:rsidP="00F41A8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2A026F" w:rsidTr="002A026F">
        <w:tc>
          <w:tcPr>
            <w:tcW w:w="9778" w:type="dxa"/>
          </w:tcPr>
          <w:p w:rsidR="002A026F" w:rsidRDefault="002A026F" w:rsidP="003831E3">
            <w:pPr>
              <w:shd w:val="clear" w:color="auto" w:fill="E5DFEC" w:themeFill="accent4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26F">
              <w:rPr>
                <w:rFonts w:ascii="Times New Roman" w:hAnsi="Times New Roman" w:cs="Times New Roman"/>
                <w:b/>
                <w:sz w:val="20"/>
                <w:szCs w:val="20"/>
              </w:rPr>
              <w:t>LINEE DIDATTICHE E METODOLOGICHE</w:t>
            </w:r>
          </w:p>
          <w:p w:rsidR="00D04D7E" w:rsidRPr="003831E3" w:rsidRDefault="00D04D7E" w:rsidP="003831E3">
            <w:pPr>
              <w:shd w:val="clear" w:color="auto" w:fill="E5DFEC" w:themeFill="accent4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31E3" w:rsidRPr="00F13A45" w:rsidRDefault="003831E3" w:rsidP="003831E3">
            <w:pPr>
              <w:pStyle w:val="Intestazione1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</w:pPr>
            <w:r w:rsidRPr="00F13A45">
              <w:t>Lezioni frontali (anche con l’ausilio di mezzi audiovisivi)</w:t>
            </w:r>
          </w:p>
          <w:p w:rsidR="003831E3" w:rsidRPr="00F13A45" w:rsidRDefault="003831E3" w:rsidP="003831E3">
            <w:pPr>
              <w:pStyle w:val="Intestazione1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</w:pPr>
            <w:r w:rsidRPr="00F13A45">
              <w:t>Lavoro di gruppo</w:t>
            </w:r>
          </w:p>
          <w:p w:rsidR="003831E3" w:rsidRPr="00F13A45" w:rsidRDefault="003831E3" w:rsidP="003831E3">
            <w:pPr>
              <w:pStyle w:val="Intestazione1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</w:pPr>
            <w:r w:rsidRPr="00F13A45">
              <w:t>Didattica laboratoriale</w:t>
            </w:r>
          </w:p>
          <w:p w:rsidR="003831E3" w:rsidRPr="003831E3" w:rsidRDefault="003831E3" w:rsidP="003831E3">
            <w:pPr>
              <w:pStyle w:val="Intestazione1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</w:pPr>
            <w:r w:rsidRPr="00F13A45">
              <w:t>Partecipazione a manifestazioni e spettacoli (teatrali, cinematografici, musicali)</w:t>
            </w:r>
          </w:p>
          <w:p w:rsidR="003831E3" w:rsidRPr="00F13A45" w:rsidRDefault="003831E3" w:rsidP="003831E3">
            <w:pPr>
              <w:pStyle w:val="Intestazione1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</w:pPr>
            <w:r w:rsidRPr="00F13A45">
              <w:t xml:space="preserve">Integrazione didattica attraverso uscite </w:t>
            </w:r>
          </w:p>
          <w:p w:rsidR="003831E3" w:rsidRPr="00F13A45" w:rsidRDefault="003831E3" w:rsidP="003831E3">
            <w:pPr>
              <w:pStyle w:val="Intestazione1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</w:pPr>
            <w:r w:rsidRPr="00F13A45">
              <w:t>Altro_________________________________________________________</w:t>
            </w:r>
          </w:p>
          <w:p w:rsidR="002A026F" w:rsidRDefault="002A026F" w:rsidP="00F41A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1A88" w:rsidRPr="00F13A45" w:rsidRDefault="00F41A88" w:rsidP="00F41A88">
      <w:pPr>
        <w:pStyle w:val="Corpodeltesto"/>
        <w:rPr>
          <w:sz w:val="20"/>
        </w:rPr>
      </w:pPr>
    </w:p>
    <w:p w:rsidR="009B5D39" w:rsidRDefault="009B5D39" w:rsidP="00F41A88">
      <w:pPr>
        <w:pStyle w:val="Titolo5"/>
        <w:rPr>
          <w:rFonts w:ascii="Times New Roman" w:hAnsi="Times New Roman" w:cs="Times New Roman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46"/>
        <w:gridCol w:w="567"/>
        <w:gridCol w:w="567"/>
        <w:gridCol w:w="426"/>
        <w:gridCol w:w="567"/>
        <w:gridCol w:w="708"/>
      </w:tblGrid>
      <w:tr w:rsidR="00D04D7E" w:rsidRPr="00F13A45" w:rsidTr="00EC73E6">
        <w:trPr>
          <w:trHeight w:val="405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4D7E" w:rsidRPr="00F13A45" w:rsidRDefault="00D04D7E" w:rsidP="00D04D7E">
            <w:pPr>
              <w:pStyle w:val="Titolo5"/>
              <w:shd w:val="clear" w:color="auto" w:fill="E5DFEC" w:themeFill="accent4" w:themeFillTint="33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</w:rPr>
              <w:t>ASPETTI PRIVILEGIATI DURANTE IL CORSO DELL’ANNO</w:t>
            </w:r>
          </w:p>
          <w:p w:rsidR="00D04D7E" w:rsidRPr="00D04D7E" w:rsidRDefault="00D04D7E" w:rsidP="00D04D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sz w:val="20"/>
                <w:szCs w:val="20"/>
              </w:rPr>
              <w:t>1 = bassa frequenza  5 = alta frequenza.</w:t>
            </w:r>
          </w:p>
        </w:tc>
      </w:tr>
      <w:tr w:rsidR="00D04D7E" w:rsidRPr="00F13A45" w:rsidTr="00D04D7E">
        <w:trPr>
          <w:trHeight w:val="750"/>
        </w:trPr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7E" w:rsidRDefault="00D04D7E" w:rsidP="002D2419">
            <w:pPr>
              <w:spacing w:line="360" w:lineRule="auto"/>
              <w:rPr>
                <w:rFonts w:ascii="Times New Roman" w:hAnsi="Times New Roman" w:cs="Times New Roman"/>
                <w:szCs w:val="20"/>
              </w:rPr>
            </w:pPr>
            <w:r w:rsidRPr="009B5D39">
              <w:rPr>
                <w:rFonts w:ascii="Times New Roman" w:hAnsi="Times New Roman" w:cs="Times New Roman"/>
                <w:szCs w:val="20"/>
              </w:rPr>
              <w:t>Contenuti disciplinari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41A88" w:rsidRPr="00F13A45" w:rsidTr="009B5D3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9B5D39" w:rsidRDefault="00F41A88" w:rsidP="002D2419">
            <w:pPr>
              <w:spacing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9B5D39">
              <w:rPr>
                <w:rFonts w:ascii="Times New Roman" w:hAnsi="Times New Roman" w:cs="Times New Roman"/>
                <w:szCs w:val="20"/>
              </w:rPr>
              <w:t>Interazione e comunicazione col gruppo classe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41A88" w:rsidRPr="00F13A45" w:rsidTr="009B5D3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9B5D39" w:rsidRDefault="00F41A88" w:rsidP="002D2419">
            <w:pPr>
              <w:spacing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9B5D39">
              <w:rPr>
                <w:rFonts w:ascii="Times New Roman" w:hAnsi="Times New Roman" w:cs="Times New Roman"/>
                <w:szCs w:val="20"/>
              </w:rPr>
              <w:t>Norme e regole di vita sociale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41A88" w:rsidRPr="00F13A45" w:rsidTr="009B5D3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9B5D39" w:rsidRDefault="00F41A88" w:rsidP="002D2419">
            <w:pPr>
              <w:spacing w:line="360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9B5D39">
              <w:rPr>
                <w:rFonts w:ascii="Times New Roman" w:hAnsi="Times New Roman" w:cs="Times New Roman"/>
                <w:szCs w:val="20"/>
              </w:rPr>
              <w:t>Attività di recupero e di sostegno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</w:tbl>
    <w:p w:rsidR="00F41A88" w:rsidRPr="00F13A45" w:rsidRDefault="00F41A88" w:rsidP="00F41A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3A45">
        <w:rPr>
          <w:rFonts w:ascii="Times New Roman" w:hAnsi="Times New Roman" w:cs="Times New Roman"/>
          <w:sz w:val="20"/>
          <w:szCs w:val="20"/>
        </w:rPr>
        <w:tab/>
      </w:r>
      <w:r w:rsidRPr="00F13A45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19"/>
        <w:gridCol w:w="511"/>
        <w:gridCol w:w="567"/>
        <w:gridCol w:w="567"/>
        <w:gridCol w:w="567"/>
        <w:gridCol w:w="850"/>
      </w:tblGrid>
      <w:tr w:rsidR="00D04D7E" w:rsidRPr="00F13A45" w:rsidTr="00D04D7E">
        <w:trPr>
          <w:trHeight w:val="540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4D7E" w:rsidRDefault="00D04D7E" w:rsidP="002D2419">
            <w:pPr>
              <w:pStyle w:val="Pidipagina"/>
              <w:tabs>
                <w:tab w:val="clear" w:pos="4819"/>
                <w:tab w:val="clear" w:pos="9638"/>
              </w:tabs>
              <w:rPr>
                <w:sz w:val="20"/>
                <w:szCs w:val="20"/>
              </w:rPr>
            </w:pPr>
          </w:p>
          <w:p w:rsidR="00D04D7E" w:rsidRPr="00D04D7E" w:rsidRDefault="00D04D7E" w:rsidP="00D04D7E">
            <w:pPr>
              <w:pStyle w:val="Pidipagina"/>
              <w:shd w:val="clear" w:color="auto" w:fill="E5DFEC" w:themeFill="accent4" w:themeFillTint="33"/>
              <w:tabs>
                <w:tab w:val="clear" w:pos="4819"/>
                <w:tab w:val="clear" w:pos="9638"/>
              </w:tabs>
              <w:rPr>
                <w:sz w:val="20"/>
                <w:szCs w:val="20"/>
              </w:rPr>
            </w:pPr>
            <w:r w:rsidRPr="0001720A">
              <w:rPr>
                <w:b/>
                <w:sz w:val="20"/>
                <w:szCs w:val="20"/>
              </w:rPr>
              <w:t>MEZZI E STRUMENTI</w:t>
            </w:r>
          </w:p>
        </w:tc>
      </w:tr>
      <w:tr w:rsidR="00D04D7E" w:rsidRPr="00F13A45" w:rsidTr="00D04D7E">
        <w:trPr>
          <w:trHeight w:val="615"/>
        </w:trPr>
        <w:tc>
          <w:tcPr>
            <w:tcW w:w="6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7E" w:rsidRDefault="00D04D7E" w:rsidP="002D2419">
            <w:pPr>
              <w:pStyle w:val="Pidipagina"/>
              <w:tabs>
                <w:tab w:val="clear" w:pos="4819"/>
                <w:tab w:val="clear" w:pos="9638"/>
              </w:tabs>
              <w:rPr>
                <w:sz w:val="20"/>
                <w:szCs w:val="20"/>
              </w:rPr>
            </w:pPr>
            <w:r w:rsidRPr="00F13A45">
              <w:rPr>
                <w:sz w:val="20"/>
                <w:szCs w:val="20"/>
              </w:rPr>
              <w:t>Sussidi sonori (registratori, dischi)</w:t>
            </w:r>
          </w:p>
          <w:p w:rsidR="00D04D7E" w:rsidRDefault="00D04D7E" w:rsidP="002D2419">
            <w:pPr>
              <w:pStyle w:val="Pidipagina"/>
              <w:rPr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D04D7E" w:rsidRDefault="00D04D7E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1A88" w:rsidRPr="00F13A45" w:rsidTr="00D04D7E"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0"/>
                <w:szCs w:val="20"/>
              </w:rPr>
            </w:pPr>
            <w:r w:rsidRPr="00F13A45">
              <w:rPr>
                <w:sz w:val="20"/>
                <w:szCs w:val="20"/>
              </w:rPr>
              <w:t>Sussidi audiovisivi (videoregistratore, film)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1A88" w:rsidRPr="00F13A45" w:rsidTr="00D04D7E"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sz w:val="20"/>
                <w:szCs w:val="20"/>
              </w:rPr>
              <w:t>Supporti (lavagna, lavagna luminosa, ecc. )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1A88" w:rsidRPr="00F13A45" w:rsidTr="00D04D7E"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pStyle w:val="Pidipagina"/>
              <w:tabs>
                <w:tab w:val="clear" w:pos="4819"/>
                <w:tab w:val="clear" w:pos="9638"/>
              </w:tabs>
              <w:rPr>
                <w:b/>
                <w:sz w:val="20"/>
                <w:szCs w:val="20"/>
              </w:rPr>
            </w:pPr>
            <w:r w:rsidRPr="00F13A45">
              <w:rPr>
                <w:sz w:val="20"/>
                <w:szCs w:val="20"/>
              </w:rPr>
              <w:t xml:space="preserve">Materiale strutturato (schede, eserciziari, blocchi logici, ecc., con la comune caratteristica di poter essere utilizzati direttamente dagli alunni senza l’intervento del docente)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  <w:vAlign w:val="center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1A88" w:rsidRPr="00F13A45" w:rsidTr="00D04D7E"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sz w:val="20"/>
                <w:szCs w:val="20"/>
              </w:rPr>
              <w:t xml:space="preserve">Giochi di vario genere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41A88" w:rsidRPr="00F13A45" w:rsidTr="00D04D7E">
        <w:tc>
          <w:tcPr>
            <w:tcW w:w="6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sz w:val="20"/>
                <w:szCs w:val="20"/>
              </w:rPr>
              <w:t>Altro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F41A88" w:rsidRPr="00F13A45" w:rsidRDefault="00F41A88" w:rsidP="00F41A88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1A47D3" w:rsidTr="001A47D3">
        <w:tc>
          <w:tcPr>
            <w:tcW w:w="9778" w:type="dxa"/>
          </w:tcPr>
          <w:p w:rsidR="001A47D3" w:rsidRDefault="001A47D3" w:rsidP="001A47D3">
            <w:pPr>
              <w:tabs>
                <w:tab w:val="left" w:pos="1412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47D3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E5DFEC" w:themeFill="accent4" w:themeFillTint="33"/>
              </w:rPr>
              <w:t>INSERIRE PROPOSTE DI SUSSIDI E MATERIALI</w:t>
            </w: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837DFA" w:rsidRDefault="00837DFA" w:rsidP="00F41A8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7065A" w:rsidRDefault="0007065A" w:rsidP="00F41A8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41A88" w:rsidRPr="00F13A45" w:rsidRDefault="00F41A88" w:rsidP="00F41A88">
      <w:pPr>
        <w:ind w:left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9781"/>
      </w:tblGrid>
      <w:tr w:rsidR="00F84F90" w:rsidRPr="00F13A45" w:rsidTr="00CA1F35">
        <w:trPr>
          <w:trHeight w:val="70"/>
        </w:trPr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4F90" w:rsidRPr="00F13A45" w:rsidRDefault="00F84F90" w:rsidP="002D24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ATTIVITÀ</w:t>
            </w: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SVOLTE</w:t>
            </w:r>
          </w:p>
        </w:tc>
      </w:tr>
      <w:tr w:rsidR="00F41A88" w:rsidRPr="00F13A45" w:rsidTr="00DC0E5E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F41A88" w:rsidP="002D2419">
            <w:pPr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Progetti </w:t>
            </w:r>
            <w:r w:rsidR="00DC0E5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13A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</w:t>
            </w:r>
            <w:r w:rsidR="00F84F9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</w:t>
            </w:r>
            <w:r w:rsidRPr="00F13A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OF</w:t>
            </w:r>
            <w:r w:rsidRPr="00F13A4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A5508" w:rsidRPr="00F13A45" w:rsidTr="004973D9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08" w:rsidRPr="00F13A45" w:rsidRDefault="00DA5508" w:rsidP="002D24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508" w:rsidRPr="00F13A45" w:rsidTr="008E1010">
        <w:tc>
          <w:tcPr>
            <w:tcW w:w="9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08" w:rsidRPr="00F13A45" w:rsidRDefault="00DA5508" w:rsidP="002D24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508" w:rsidRPr="00F13A45" w:rsidTr="00162145">
        <w:tc>
          <w:tcPr>
            <w:tcW w:w="9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08" w:rsidRPr="00F13A45" w:rsidRDefault="00DA5508" w:rsidP="002D24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A88" w:rsidRPr="00F13A45" w:rsidTr="00DC0E5E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 w:themeFill="accent4" w:themeFillTint="33"/>
          </w:tcPr>
          <w:p w:rsidR="00F41A88" w:rsidRPr="00F13A45" w:rsidRDefault="00DA5508" w:rsidP="002D2419">
            <w:pPr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USCITE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SUL TERRITORIO:</w:t>
            </w:r>
          </w:p>
        </w:tc>
      </w:tr>
      <w:tr w:rsidR="00DA5508" w:rsidRPr="00F13A45" w:rsidTr="00AF586B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08" w:rsidRPr="00F13A45" w:rsidRDefault="00DA5508" w:rsidP="002D24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508" w:rsidRPr="00F13A45" w:rsidTr="00190516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08" w:rsidRPr="00F13A45" w:rsidRDefault="00DA5508" w:rsidP="002D24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508" w:rsidRPr="00F13A45" w:rsidTr="00F26300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508" w:rsidRPr="00F13A45" w:rsidRDefault="00DA5508" w:rsidP="002D2419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1A88" w:rsidRPr="00F13A45" w:rsidRDefault="00F41A88" w:rsidP="00F41A88">
      <w:pPr>
        <w:pStyle w:val="Titolo8"/>
        <w:numPr>
          <w:ilvl w:val="0"/>
          <w:numId w:val="0"/>
        </w:numPr>
        <w:jc w:val="center"/>
      </w:pPr>
    </w:p>
    <w:p w:rsidR="00F41A88" w:rsidRPr="00F13A45" w:rsidRDefault="00DA5508" w:rsidP="00F41A8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5508">
        <w:rPr>
          <w:rFonts w:ascii="Times New Roman" w:hAnsi="Times New Roman" w:cs="Times New Roman"/>
          <w:szCs w:val="20"/>
        </w:rPr>
        <w:t xml:space="preserve">Luogo e data: </w:t>
      </w:r>
      <w:r w:rsidR="00F41A88" w:rsidRPr="00F13A45">
        <w:rPr>
          <w:rFonts w:ascii="Times New Roman" w:hAnsi="Times New Roman" w:cs="Times New Roman"/>
          <w:sz w:val="20"/>
          <w:szCs w:val="20"/>
        </w:rPr>
        <w:tab/>
      </w:r>
      <w:r w:rsidR="00F41A88" w:rsidRPr="00F13A45">
        <w:rPr>
          <w:rFonts w:ascii="Times New Roman" w:hAnsi="Times New Roman" w:cs="Times New Roman"/>
          <w:sz w:val="20"/>
          <w:szCs w:val="20"/>
        </w:rPr>
        <w:tab/>
      </w:r>
      <w:r w:rsidR="00F41A88" w:rsidRPr="00F13A45">
        <w:rPr>
          <w:rFonts w:ascii="Times New Roman" w:hAnsi="Times New Roman" w:cs="Times New Roman"/>
          <w:sz w:val="20"/>
          <w:szCs w:val="20"/>
        </w:rPr>
        <w:tab/>
      </w:r>
      <w:r w:rsidR="00F41A88" w:rsidRPr="00F13A45">
        <w:rPr>
          <w:rFonts w:ascii="Times New Roman" w:hAnsi="Times New Roman" w:cs="Times New Roman"/>
          <w:sz w:val="20"/>
          <w:szCs w:val="20"/>
        </w:rPr>
        <w:tab/>
      </w:r>
    </w:p>
    <w:p w:rsidR="00F41A88" w:rsidRPr="004312AC" w:rsidRDefault="004312AC" w:rsidP="00F41A88">
      <w:pPr>
        <w:spacing w:line="360" w:lineRule="auto"/>
        <w:jc w:val="both"/>
        <w:rPr>
          <w:rFonts w:ascii="Times New Roman" w:hAnsi="Times New Roman" w:cs="Times New Roman"/>
          <w:b/>
          <w:szCs w:val="20"/>
        </w:rPr>
      </w:pPr>
      <w:r w:rsidRPr="004312AC">
        <w:rPr>
          <w:rFonts w:ascii="Times New Roman" w:hAnsi="Times New Roman" w:cs="Times New Roman"/>
          <w:b/>
          <w:szCs w:val="20"/>
        </w:rPr>
        <w:t>Le  d</w:t>
      </w:r>
      <w:r w:rsidR="00F41A88" w:rsidRPr="004312AC">
        <w:rPr>
          <w:rFonts w:ascii="Times New Roman" w:hAnsi="Times New Roman" w:cs="Times New Roman"/>
          <w:b/>
          <w:szCs w:val="20"/>
        </w:rPr>
        <w:t xml:space="preserve">ocenti di </w:t>
      </w:r>
      <w:r w:rsidRPr="004312AC">
        <w:rPr>
          <w:rFonts w:ascii="Times New Roman" w:hAnsi="Times New Roman" w:cs="Times New Roman"/>
          <w:b/>
          <w:szCs w:val="20"/>
        </w:rPr>
        <w:t>sezione</w:t>
      </w:r>
    </w:p>
    <w:tbl>
      <w:tblPr>
        <w:tblW w:w="0" w:type="auto"/>
        <w:tblInd w:w="-20" w:type="dxa"/>
        <w:tblLayout w:type="fixed"/>
        <w:tblLook w:val="0000"/>
      </w:tblPr>
      <w:tblGrid>
        <w:gridCol w:w="5694"/>
        <w:gridCol w:w="4195"/>
      </w:tblGrid>
      <w:tr w:rsidR="00F41A88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Cognome e nome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jc w:val="center"/>
              <w:rPr>
                <w:rFonts w:ascii="Times New Roman" w:hAnsi="Times New Roman" w:cs="Times New Roman"/>
              </w:rPr>
            </w:pPr>
            <w:r w:rsidRPr="00F13A45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F41A88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A88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A88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A88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1A88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A88" w:rsidRPr="00F13A45" w:rsidRDefault="00F41A88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E63" w:rsidRPr="00F13A45" w:rsidTr="002D2419"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E63" w:rsidRPr="00F13A45" w:rsidRDefault="00340E63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E63" w:rsidRPr="00F13A45" w:rsidRDefault="00340E63" w:rsidP="002D2419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1A88" w:rsidRPr="00F13A45" w:rsidRDefault="00F41A88" w:rsidP="00F41A88">
      <w:pPr>
        <w:spacing w:line="360" w:lineRule="auto"/>
        <w:jc w:val="both"/>
        <w:rPr>
          <w:rFonts w:ascii="Times New Roman" w:hAnsi="Times New Roman" w:cs="Times New Roman"/>
        </w:rPr>
      </w:pPr>
    </w:p>
    <w:p w:rsidR="00F41A88" w:rsidRPr="00F13A45" w:rsidRDefault="00F41A88" w:rsidP="00F41A88">
      <w:pPr>
        <w:rPr>
          <w:rFonts w:ascii="Times New Roman" w:hAnsi="Times New Roman" w:cs="Times New Roman"/>
        </w:rPr>
      </w:pPr>
    </w:p>
    <w:p w:rsidR="00F41A88" w:rsidRPr="00236604" w:rsidRDefault="00F41A88" w:rsidP="00F41A88">
      <w:pPr>
        <w:jc w:val="center"/>
        <w:rPr>
          <w:rFonts w:ascii="Times New Roman" w:hAnsi="Times New Roman" w:cs="Times New Roman"/>
          <w:b/>
          <w:i/>
          <w:sz w:val="18"/>
        </w:rPr>
      </w:pPr>
    </w:p>
    <w:sectPr w:rsidR="00F41A88" w:rsidRPr="00236604" w:rsidSect="00837DFA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01F" w:rsidRDefault="00C0101F" w:rsidP="00837DFA">
      <w:pPr>
        <w:spacing w:after="0" w:line="240" w:lineRule="auto"/>
      </w:pPr>
      <w:r>
        <w:separator/>
      </w:r>
    </w:p>
  </w:endnote>
  <w:endnote w:type="continuationSeparator" w:id="0">
    <w:p w:rsidR="00C0101F" w:rsidRDefault="00C0101F" w:rsidP="0083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01F" w:rsidRDefault="00C0101F" w:rsidP="00837DFA">
      <w:pPr>
        <w:spacing w:after="0" w:line="240" w:lineRule="auto"/>
      </w:pPr>
      <w:r>
        <w:separator/>
      </w:r>
    </w:p>
  </w:footnote>
  <w:footnote w:type="continuationSeparator" w:id="0">
    <w:p w:rsidR="00C0101F" w:rsidRDefault="00C0101F" w:rsidP="00837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432" w:hanging="432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Letter"/>
      <w:pStyle w:val="Titolo4"/>
      <w:lvlText w:val="%1."/>
      <w:lvlJc w:val="left"/>
      <w:pPr>
        <w:tabs>
          <w:tab w:val="num" w:pos="0"/>
        </w:tabs>
        <w:ind w:left="284" w:hanging="284"/>
      </w:pPr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4" w:hanging="51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8" w:hanging="794"/>
      </w:pPr>
      <w:rPr>
        <w:rFonts w:ascii="Wingdings" w:hAnsi="Wingdings" w:cs="Wingdings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96" w:hanging="708"/>
      </w:pPr>
      <w:rPr>
        <w:rFonts w:ascii="Symbol" w:hAnsi="Symbol" w:cs="Symbol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004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712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420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128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836" w:hanging="708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2F49"/>
    <w:rsid w:val="0001720A"/>
    <w:rsid w:val="0003216D"/>
    <w:rsid w:val="00050E59"/>
    <w:rsid w:val="00057C18"/>
    <w:rsid w:val="0007065A"/>
    <w:rsid w:val="000A4AA4"/>
    <w:rsid w:val="00167EE0"/>
    <w:rsid w:val="001A47D3"/>
    <w:rsid w:val="00216A57"/>
    <w:rsid w:val="002245A2"/>
    <w:rsid w:val="00236604"/>
    <w:rsid w:val="0025384A"/>
    <w:rsid w:val="00255E0B"/>
    <w:rsid w:val="00291523"/>
    <w:rsid w:val="002A026F"/>
    <w:rsid w:val="002F1718"/>
    <w:rsid w:val="0030753B"/>
    <w:rsid w:val="00340E63"/>
    <w:rsid w:val="00371283"/>
    <w:rsid w:val="003738ED"/>
    <w:rsid w:val="003831E3"/>
    <w:rsid w:val="00393A84"/>
    <w:rsid w:val="004312AC"/>
    <w:rsid w:val="00507092"/>
    <w:rsid w:val="0052643A"/>
    <w:rsid w:val="00535153"/>
    <w:rsid w:val="00585522"/>
    <w:rsid w:val="005A71E7"/>
    <w:rsid w:val="005E65B5"/>
    <w:rsid w:val="00645966"/>
    <w:rsid w:val="00656BD8"/>
    <w:rsid w:val="00660827"/>
    <w:rsid w:val="006706F7"/>
    <w:rsid w:val="00672DC6"/>
    <w:rsid w:val="006A2472"/>
    <w:rsid w:val="00722940"/>
    <w:rsid w:val="00783022"/>
    <w:rsid w:val="00786C7D"/>
    <w:rsid w:val="007974F5"/>
    <w:rsid w:val="007A2813"/>
    <w:rsid w:val="007D1A10"/>
    <w:rsid w:val="007F5EBA"/>
    <w:rsid w:val="00832277"/>
    <w:rsid w:val="00837DFA"/>
    <w:rsid w:val="008D272D"/>
    <w:rsid w:val="008E7D23"/>
    <w:rsid w:val="00914A02"/>
    <w:rsid w:val="009224D1"/>
    <w:rsid w:val="00974F72"/>
    <w:rsid w:val="00977CD6"/>
    <w:rsid w:val="009A3F9E"/>
    <w:rsid w:val="009B5D39"/>
    <w:rsid w:val="009C76AE"/>
    <w:rsid w:val="00A6277D"/>
    <w:rsid w:val="00AD5FAE"/>
    <w:rsid w:val="00B32657"/>
    <w:rsid w:val="00B66E23"/>
    <w:rsid w:val="00B80BCC"/>
    <w:rsid w:val="00B83771"/>
    <w:rsid w:val="00B91374"/>
    <w:rsid w:val="00BD115B"/>
    <w:rsid w:val="00C0101F"/>
    <w:rsid w:val="00C01972"/>
    <w:rsid w:val="00C279DC"/>
    <w:rsid w:val="00C45827"/>
    <w:rsid w:val="00C76905"/>
    <w:rsid w:val="00C966AC"/>
    <w:rsid w:val="00CB221A"/>
    <w:rsid w:val="00CD5E5E"/>
    <w:rsid w:val="00D04D7E"/>
    <w:rsid w:val="00D35872"/>
    <w:rsid w:val="00DA0394"/>
    <w:rsid w:val="00DA5508"/>
    <w:rsid w:val="00DC0E5E"/>
    <w:rsid w:val="00DC510E"/>
    <w:rsid w:val="00E15354"/>
    <w:rsid w:val="00E8508F"/>
    <w:rsid w:val="00EB3C1E"/>
    <w:rsid w:val="00F13A45"/>
    <w:rsid w:val="00F41A88"/>
    <w:rsid w:val="00F52F49"/>
    <w:rsid w:val="00F56F26"/>
    <w:rsid w:val="00F84F90"/>
    <w:rsid w:val="00FA768A"/>
    <w:rsid w:val="00FE1DD8"/>
    <w:rsid w:val="00FF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77D"/>
  </w:style>
  <w:style w:type="paragraph" w:styleId="Titolo1">
    <w:name w:val="heading 1"/>
    <w:basedOn w:val="Normale"/>
    <w:next w:val="Normale"/>
    <w:link w:val="Titolo1Carattere"/>
    <w:qFormat/>
    <w:rsid w:val="00F41A88"/>
    <w:pPr>
      <w:keepNext/>
      <w:suppressAutoHyphens/>
      <w:spacing w:after="0" w:line="240" w:lineRule="auto"/>
      <w:outlineLvl w:val="0"/>
    </w:pPr>
    <w:rPr>
      <w:rFonts w:ascii="Verdana" w:eastAsia="Times New Roman" w:hAnsi="Verdana" w:cs="Verdana"/>
      <w:b/>
      <w:kern w:val="1"/>
      <w:sz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F41A88"/>
    <w:pPr>
      <w:keepNext/>
      <w:suppressAutoHyphens/>
      <w:spacing w:after="0" w:line="360" w:lineRule="auto"/>
      <w:jc w:val="center"/>
      <w:outlineLvl w:val="1"/>
    </w:pPr>
    <w:rPr>
      <w:rFonts w:ascii="Verdana" w:eastAsia="Times New Roman" w:hAnsi="Verdana" w:cs="Verdana"/>
      <w:b/>
      <w:kern w:val="1"/>
      <w:sz w:val="20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F41A8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Arial Unicode MS" w:hAnsi="Times New Roman" w:cs="Times New Roman"/>
      <w:b/>
      <w:kern w:val="1"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F41A88"/>
    <w:pPr>
      <w:keepNext/>
      <w:numPr>
        <w:numId w:val="2"/>
      </w:numPr>
      <w:tabs>
        <w:tab w:val="left" w:pos="432"/>
      </w:tabs>
      <w:suppressAutoHyphens/>
      <w:spacing w:after="0" w:line="360" w:lineRule="auto"/>
      <w:ind w:left="432" w:hanging="432"/>
      <w:outlineLvl w:val="3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F41A88"/>
    <w:pPr>
      <w:keepNext/>
      <w:numPr>
        <w:ilvl w:val="4"/>
        <w:numId w:val="1"/>
      </w:numPr>
      <w:suppressAutoHyphens/>
      <w:spacing w:after="0" w:line="360" w:lineRule="auto"/>
      <w:jc w:val="both"/>
      <w:outlineLvl w:val="4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F41A8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F41A88"/>
    <w:rPr>
      <w:rFonts w:ascii="Verdana" w:eastAsia="Times New Roman" w:hAnsi="Verdana" w:cs="Verdana"/>
      <w:b/>
      <w:kern w:val="1"/>
      <w:sz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F41A88"/>
    <w:rPr>
      <w:rFonts w:ascii="Verdana" w:eastAsia="Times New Roman" w:hAnsi="Verdana" w:cs="Verdana"/>
      <w:b/>
      <w:kern w:val="1"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41A88"/>
    <w:rPr>
      <w:rFonts w:ascii="Times New Roman" w:eastAsia="Arial Unicode MS" w:hAnsi="Times New Roman" w:cs="Times New Roman"/>
      <w:b/>
      <w:kern w:val="1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F41A88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F41A88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F41A88"/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character" w:customStyle="1" w:styleId="WW-Carpredefinitoparagrafo">
    <w:name w:val="WW-Car. predefinito paragrafo"/>
    <w:rsid w:val="00F41A88"/>
  </w:style>
  <w:style w:type="paragraph" w:customStyle="1" w:styleId="Intestazione1">
    <w:name w:val="Intestazione1"/>
    <w:basedOn w:val="Normale"/>
    <w:next w:val="Corpodeltesto"/>
    <w:rsid w:val="00F41A8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Corpodeltesto">
    <w:name w:val="Body Text"/>
    <w:basedOn w:val="Normale"/>
    <w:link w:val="CorpodeltestoCarattere"/>
    <w:rsid w:val="00F41A8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CorpodeltestoCarattere">
    <w:name w:val="Corpo del testo Carattere"/>
    <w:basedOn w:val="Carpredefinitoparagrafo"/>
    <w:link w:val="Corpodeltesto"/>
    <w:rsid w:val="00F41A8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ormaleWeb">
    <w:name w:val="Normal (Web)"/>
    <w:basedOn w:val="Normale"/>
    <w:rsid w:val="00F41A8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F41A8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F41A8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41A8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307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37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7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41A88"/>
    <w:pPr>
      <w:keepNext/>
      <w:suppressAutoHyphens/>
      <w:spacing w:after="0" w:line="240" w:lineRule="auto"/>
      <w:outlineLvl w:val="0"/>
    </w:pPr>
    <w:rPr>
      <w:rFonts w:ascii="Verdana" w:eastAsia="Times New Roman" w:hAnsi="Verdana" w:cs="Verdana"/>
      <w:b/>
      <w:kern w:val="1"/>
      <w:sz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F41A88"/>
    <w:pPr>
      <w:keepNext/>
      <w:suppressAutoHyphens/>
      <w:spacing w:after="0" w:line="360" w:lineRule="auto"/>
      <w:jc w:val="center"/>
      <w:outlineLvl w:val="1"/>
    </w:pPr>
    <w:rPr>
      <w:rFonts w:ascii="Verdana" w:eastAsia="Times New Roman" w:hAnsi="Verdana" w:cs="Verdana"/>
      <w:b/>
      <w:kern w:val="1"/>
      <w:sz w:val="20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F41A8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Arial Unicode MS" w:hAnsi="Times New Roman" w:cs="Times New Roman"/>
      <w:b/>
      <w:kern w:val="1"/>
      <w:sz w:val="24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F41A88"/>
    <w:pPr>
      <w:keepNext/>
      <w:numPr>
        <w:numId w:val="2"/>
      </w:numPr>
      <w:tabs>
        <w:tab w:val="left" w:pos="432"/>
      </w:tabs>
      <w:suppressAutoHyphens/>
      <w:spacing w:after="0" w:line="360" w:lineRule="auto"/>
      <w:ind w:left="432" w:hanging="432"/>
      <w:outlineLvl w:val="3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F41A88"/>
    <w:pPr>
      <w:keepNext/>
      <w:numPr>
        <w:ilvl w:val="4"/>
        <w:numId w:val="1"/>
      </w:numPr>
      <w:suppressAutoHyphens/>
      <w:spacing w:after="0" w:line="360" w:lineRule="auto"/>
      <w:jc w:val="both"/>
      <w:outlineLvl w:val="4"/>
    </w:pPr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F41A88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F41A88"/>
    <w:rPr>
      <w:rFonts w:ascii="Verdana" w:eastAsia="Times New Roman" w:hAnsi="Verdana" w:cs="Verdana"/>
      <w:b/>
      <w:kern w:val="1"/>
      <w:sz w:val="20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F41A88"/>
    <w:rPr>
      <w:rFonts w:ascii="Verdana" w:eastAsia="Times New Roman" w:hAnsi="Verdana" w:cs="Verdana"/>
      <w:b/>
      <w:kern w:val="1"/>
      <w:sz w:val="20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41A88"/>
    <w:rPr>
      <w:rFonts w:ascii="Times New Roman" w:eastAsia="Arial Unicode MS" w:hAnsi="Times New Roman" w:cs="Times New Roman"/>
      <w:b/>
      <w:kern w:val="1"/>
      <w:sz w:val="24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F41A88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F41A88"/>
    <w:rPr>
      <w:rFonts w:ascii="Arial" w:eastAsia="Times New Roman" w:hAnsi="Arial" w:cs="Arial"/>
      <w:b/>
      <w:bCs/>
      <w:kern w:val="1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F41A88"/>
    <w:rPr>
      <w:rFonts w:ascii="Times New Roman" w:eastAsia="Times New Roman" w:hAnsi="Times New Roman" w:cs="Times New Roman"/>
      <w:i/>
      <w:iCs/>
      <w:kern w:val="1"/>
      <w:sz w:val="24"/>
      <w:szCs w:val="24"/>
      <w:lang w:eastAsia="ar-SA"/>
    </w:rPr>
  </w:style>
  <w:style w:type="character" w:customStyle="1" w:styleId="WW-Carpredefinitoparagrafo">
    <w:name w:val="WW-Car. predefinito paragrafo"/>
    <w:rsid w:val="00F41A88"/>
  </w:style>
  <w:style w:type="paragraph" w:customStyle="1" w:styleId="Intestazione1">
    <w:name w:val="Intestazione1"/>
    <w:basedOn w:val="Normale"/>
    <w:next w:val="Corpotesto"/>
    <w:rsid w:val="00F41A8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rsid w:val="00F41A8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F41A8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NormaleWeb">
    <w:name w:val="Normal (Web)"/>
    <w:basedOn w:val="Normale"/>
    <w:rsid w:val="00F41A8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Corpodeltesto21">
    <w:name w:val="Corpo del testo 21"/>
    <w:basedOn w:val="Normale"/>
    <w:rsid w:val="00F41A88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F41A8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F41A8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307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37D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37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User</cp:lastModifiedBy>
  <cp:revision>5</cp:revision>
  <cp:lastPrinted>2017-03-23T18:12:00Z</cp:lastPrinted>
  <dcterms:created xsi:type="dcterms:W3CDTF">2017-12-03T11:41:00Z</dcterms:created>
  <dcterms:modified xsi:type="dcterms:W3CDTF">2017-12-03T11:44:00Z</dcterms:modified>
</cp:coreProperties>
</file>